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07581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866B8">
        <w:rPr>
          <w:rFonts w:ascii="Garamond" w:hAnsi="Garamond"/>
          <w:sz w:val="24"/>
          <w:szCs w:val="24"/>
        </w:rPr>
        <w:t>2</w:t>
      </w:r>
      <w:r w:rsidR="00177FC2">
        <w:rPr>
          <w:rFonts w:ascii="Garamond" w:hAnsi="Garamond"/>
          <w:sz w:val="24"/>
          <w:szCs w:val="24"/>
        </w:rPr>
        <w:t>1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4F72D7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77FC2" w:rsidRPr="0006612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https://zakazky.zcu.cz/contract_display_6127.html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F5C99C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77FC2">
        <w:rPr>
          <w:rFonts w:ascii="Garamond" w:hAnsi="Garamond" w:cs="Arial"/>
          <w:b/>
          <w:sz w:val="22"/>
          <w:szCs w:val="22"/>
        </w:rPr>
        <w:t>31.</w:t>
      </w:r>
      <w:r w:rsidR="00A866B8">
        <w:rPr>
          <w:rFonts w:ascii="Garamond" w:hAnsi="Garamond" w:cs="Arial"/>
          <w:b/>
          <w:sz w:val="22"/>
          <w:szCs w:val="22"/>
        </w:rPr>
        <w:t>07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874A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A7E97" w14:textId="77777777" w:rsidR="00881C4C" w:rsidRDefault="00881C4C" w:rsidP="00795AAC">
      <w:r>
        <w:separator/>
      </w:r>
    </w:p>
  </w:endnote>
  <w:endnote w:type="continuationSeparator" w:id="0">
    <w:p w14:paraId="62DE4941" w14:textId="77777777" w:rsidR="00881C4C" w:rsidRDefault="00881C4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28FD3" w14:textId="77777777" w:rsidR="00881C4C" w:rsidRDefault="00881C4C" w:rsidP="00795AAC">
      <w:r>
        <w:separator/>
      </w:r>
    </w:p>
  </w:footnote>
  <w:footnote w:type="continuationSeparator" w:id="0">
    <w:p w14:paraId="2233AC5E" w14:textId="77777777" w:rsidR="00881C4C" w:rsidRDefault="00881C4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2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7oSl1kYDG3Bzz/v5pJFnE4RsQzBx2VPqU4FYunXZu40=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6oAMp3L9L6f4clbWtUZuvyVn2xpAKth0k+OCloUh3RQ=</DigestValue>
    </Reference>
  </SignedInfo>
  <SignatureValue>EKANv+NjBcpsTtJUXNEDloZOPaTfQJK2RRSV+i65qAj86t5xLjUkXe9c3Jy15sF0VR0BhuvffBDF
8A0IYEOCTtMBHR5e4yaCp4MtWDB4vu3ORhKeO4wv5GnxjoRF3ouG9e+zfXelctgruPdO39JDVuF3
S1InYePDEtHsPI6pq5DDL0/IJyiVCNcVPISYMGO1q3uzhQwO2ojznhjRgnKoqh1jG9CXjmXye7Vu
rICDvhtRj7tlu1zcluGpaMp9GJUXKfdxhmitbaO7swPU7NGze8r/tqTVw9uTMCVhjIledZWRQIDJ
GuXui8WDSvRTafwJt9cVFfF09MA+adVisYo7Zg==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8D0VUdILBUOUM9EGznAViLkfJUxxBP/lbySF4YIterY=</DigestValue>
      </Reference>
      <Reference URI="/word/document.xml?ContentType=application/vnd.openxmlformats-officedocument.wordprocessingml.document.main+xml">
        <DigestMethod Algorithm="http://www.w3.org/2001/04/xmlenc#sha256"/>
        <DigestValue>UtcDm/0LNrjTS8laWUC2qgEt3RKHCfjJIqKtoh3ghKc=</DigestValue>
      </Reference>
      <Reference URI="/word/endnotes.xml?ContentType=application/vnd.openxmlformats-officedocument.wordprocessingml.endnotes+xml">
        <DigestMethod Algorithm="http://www.w3.org/2001/04/xmlenc#sha256"/>
        <DigestValue>rkWIUPMDaDA0UFQnorWu72oVRtlZEfsa3crVj0cv4b4=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cb7nzSxQ8bYRQArKBLVuZ65LzuT05VC+ZxTtxnVgC6Q=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eBbt3QJjnpn1zcqVVXV+DTCyt9TJajNz5Fw48yKfS80=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2023-07-14T09:28:52Z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2023-07-14T09:28:52Z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38</cp:revision>
  <cp:lastPrinted>2018-08-08T13:48:00Z</cp:lastPrinted>
  <dcterms:created xsi:type="dcterms:W3CDTF">2022-05-19T08:18:00Z</dcterms:created>
  <dcterms:modified xsi:type="dcterms:W3CDTF">2023-07-14T09:28:00Z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